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327CECAA" w:rsidR="000266F0" w:rsidRPr="000266F0" w:rsidRDefault="000266F0" w:rsidP="000266F0">
      <w:pPr>
        <w:ind w:right="-300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C12172">
        <w:rPr>
          <w:rFonts w:ascii="Tahoma" w:hAnsi="Tahoma" w:cs="Tahoma"/>
        </w:rPr>
        <w:t>01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C12172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0B5311ED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>Znak sprawy: PI.271.</w:t>
      </w:r>
      <w:r w:rsidR="006A45B7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 xml:space="preserve"> </w:t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423B65BE" w14:textId="77777777" w:rsidR="000266F0" w:rsidRPr="000266F0" w:rsidRDefault="000266F0" w:rsidP="000266F0">
      <w:pPr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>Informacja o kwocie, jaką Zamawiający</w:t>
      </w:r>
    </w:p>
    <w:p w14:paraId="7BBAFA32" w14:textId="77777777" w:rsidR="000266F0" w:rsidRPr="000266F0" w:rsidRDefault="000266F0" w:rsidP="000266F0">
      <w:pPr>
        <w:spacing w:line="480" w:lineRule="auto"/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 xml:space="preserve">zamierza przeznaczyć na sfinansowanie zamówienia </w:t>
      </w:r>
    </w:p>
    <w:p w14:paraId="4F1D37A4" w14:textId="63F202B5" w:rsidR="000266F0" w:rsidRPr="000266F0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Dotyczy: </w:t>
      </w:r>
      <w:r w:rsidRPr="000266F0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6A45B7" w:rsidRPr="006A45B7">
        <w:rPr>
          <w:rFonts w:ascii="Tahoma" w:hAnsi="Tahoma" w:cs="Tahoma"/>
          <w:b/>
          <w:bCs/>
        </w:rPr>
        <w:t>Termomodernizację szkoły w Gogołowej</w:t>
      </w:r>
      <w:r w:rsidRPr="000266F0">
        <w:rPr>
          <w:rFonts w:ascii="Tahoma" w:hAnsi="Tahoma" w:cs="Tahoma"/>
        </w:rPr>
        <w:t>”</w:t>
      </w:r>
    </w:p>
    <w:p w14:paraId="2EEC6293" w14:textId="010D3925" w:rsidR="000266F0" w:rsidRPr="000266F0" w:rsidRDefault="000266F0" w:rsidP="000266F0">
      <w:pPr>
        <w:spacing w:line="276" w:lineRule="auto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>Zamawiający na podstawie art. 222 ust. 4 ustawy z dnia 11 września 2019r. Prawo zamówień publicznych (t.j. Dz. U. 202</w:t>
      </w:r>
      <w:r w:rsidR="00615C1F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 xml:space="preserve"> poz. 1</w:t>
      </w:r>
      <w:r w:rsidR="00615C1F">
        <w:rPr>
          <w:rFonts w:ascii="Tahoma" w:hAnsi="Tahoma" w:cs="Tahoma"/>
        </w:rPr>
        <w:t>710</w:t>
      </w:r>
      <w:r w:rsidRPr="000266F0">
        <w:rPr>
          <w:rFonts w:ascii="Tahoma" w:hAnsi="Tahoma" w:cs="Tahoma"/>
        </w:rPr>
        <w:t xml:space="preserve"> ze zm.) informuje, że na sfinansowanie przedmiotowego zamówienia zamierza przeznaczyć kwotę w wysokości: </w:t>
      </w:r>
      <w:r w:rsidR="006A45B7">
        <w:rPr>
          <w:rFonts w:ascii="Tahoma" w:hAnsi="Tahoma" w:cs="Tahoma"/>
          <w:b/>
          <w:bCs/>
        </w:rPr>
        <w:t>510</w:t>
      </w:r>
      <w:r w:rsidR="00943A71" w:rsidRPr="00943A71">
        <w:rPr>
          <w:rFonts w:ascii="Tahoma" w:hAnsi="Tahoma" w:cs="Tahoma"/>
          <w:b/>
          <w:bCs/>
        </w:rPr>
        <w:t>.</w:t>
      </w:r>
      <w:r w:rsidR="006A45B7">
        <w:rPr>
          <w:rFonts w:ascii="Tahoma" w:hAnsi="Tahoma" w:cs="Tahoma"/>
          <w:b/>
          <w:bCs/>
        </w:rPr>
        <w:t>204</w:t>
      </w:r>
      <w:r w:rsidR="00943A71" w:rsidRPr="00943A71">
        <w:rPr>
          <w:rFonts w:ascii="Tahoma" w:hAnsi="Tahoma" w:cs="Tahoma"/>
          <w:b/>
          <w:bCs/>
        </w:rPr>
        <w:t>,</w:t>
      </w:r>
      <w:r w:rsidR="006A45B7">
        <w:rPr>
          <w:rFonts w:ascii="Tahoma" w:hAnsi="Tahoma" w:cs="Tahoma"/>
          <w:b/>
          <w:bCs/>
        </w:rPr>
        <w:t>08</w:t>
      </w:r>
      <w:r w:rsidRPr="000266F0">
        <w:rPr>
          <w:rFonts w:ascii="Tahoma" w:hAnsi="Tahoma" w:cs="Tahoma"/>
          <w:b/>
        </w:rPr>
        <w:t xml:space="preserve"> zł </w:t>
      </w:r>
      <w:r w:rsidR="00943A71" w:rsidRPr="00943A71">
        <w:rPr>
          <w:rFonts w:ascii="Tahoma" w:hAnsi="Tahoma" w:cs="Tahoma"/>
          <w:bCs/>
        </w:rPr>
        <w:t xml:space="preserve">(w tym środki z promesy </w:t>
      </w:r>
      <w:r w:rsidR="006A45B7">
        <w:rPr>
          <w:rFonts w:ascii="Tahoma" w:hAnsi="Tahoma" w:cs="Tahoma"/>
          <w:bCs/>
        </w:rPr>
        <w:t>500.000</w:t>
      </w:r>
      <w:r w:rsidR="00943A71" w:rsidRPr="00943A71">
        <w:rPr>
          <w:rFonts w:ascii="Tahoma" w:hAnsi="Tahoma" w:cs="Tahoma"/>
          <w:bCs/>
        </w:rPr>
        <w:t>,00 zł).</w:t>
      </w: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18741FD5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 Wójt Gminy Mszana</w:t>
      </w:r>
    </w:p>
    <w:p w14:paraId="29D5201A" w14:textId="02C917AD" w:rsidR="000266F0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 w:cs="Tahoma"/>
          <w:b/>
          <w:bCs/>
          <w:kern w:val="3"/>
          <w:lang w:eastAsia="zh-CN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 w:rsidR="00AE400D">
        <w:rPr>
          <w:rFonts w:ascii="Tahoma" w:hAnsi="Tahoma" w:cs="Tahoma"/>
          <w:b/>
          <w:bCs/>
          <w:i/>
        </w:rPr>
        <w:t xml:space="preserve">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 w:rsidR="00AE400D">
        <w:rPr>
          <w:rFonts w:ascii="Tahoma" w:hAnsi="Tahoma" w:cs="Tahoma"/>
          <w:b/>
          <w:bCs/>
          <w:i/>
        </w:rPr>
        <w:t>Mirosław Szymanek</w:t>
      </w: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D1C3" w14:textId="77777777" w:rsidR="0009078B" w:rsidRDefault="0009078B" w:rsidP="00DA5839">
      <w:r>
        <w:separator/>
      </w:r>
    </w:p>
  </w:endnote>
  <w:endnote w:type="continuationSeparator" w:id="0">
    <w:p w14:paraId="42489140" w14:textId="77777777" w:rsidR="0009078B" w:rsidRDefault="0009078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5A45" w14:textId="77777777" w:rsidR="0009078B" w:rsidRDefault="0009078B" w:rsidP="00DA5839">
      <w:r>
        <w:separator/>
      </w:r>
    </w:p>
  </w:footnote>
  <w:footnote w:type="continuationSeparator" w:id="0">
    <w:p w14:paraId="7FDB3CC5" w14:textId="77777777" w:rsidR="0009078B" w:rsidRDefault="0009078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7BDC491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A45B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15C1F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078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45B7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63099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151A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2023-02-27T11:32:00Z</dcterms:modified>
</cp:coreProperties>
</file>